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236BCD4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440C2">
        <w:rPr>
          <w:rFonts w:ascii="Garamond" w:hAnsi="Garamond"/>
          <w:sz w:val="24"/>
          <w:szCs w:val="24"/>
        </w:rPr>
        <w:t>5</w:t>
      </w:r>
      <w:r w:rsidR="006549BB">
        <w:rPr>
          <w:rFonts w:ascii="Garamond" w:hAnsi="Garamond"/>
          <w:sz w:val="24"/>
          <w:szCs w:val="24"/>
        </w:rPr>
        <w:t>8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59F6F2DA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56475" w:rsidRPr="00367B5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https://zakazky.zcu.cz/contract_display_5744.html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E57774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E5085">
        <w:rPr>
          <w:rFonts w:ascii="Garamond" w:hAnsi="Garamond" w:cs="Arial"/>
          <w:sz w:val="22"/>
          <w:szCs w:val="22"/>
        </w:rPr>
        <w:t>0</w:t>
      </w:r>
      <w:r w:rsidR="004B7D0C">
        <w:rPr>
          <w:rFonts w:ascii="Garamond" w:hAnsi="Garamond" w:cs="Arial"/>
          <w:sz w:val="22"/>
          <w:szCs w:val="22"/>
        </w:rPr>
        <w:t>5</w:t>
      </w:r>
      <w:r w:rsidR="00F440C2">
        <w:rPr>
          <w:rFonts w:ascii="Garamond" w:hAnsi="Garamond" w:cs="Arial"/>
          <w:sz w:val="22"/>
          <w:szCs w:val="22"/>
        </w:rPr>
        <w:t>.1</w:t>
      </w:r>
      <w:r w:rsidR="005E5085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6549BB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97073" w14:textId="77777777" w:rsidR="00FD497E" w:rsidRDefault="00FD497E" w:rsidP="00795AAC">
      <w:r>
        <w:separator/>
      </w:r>
    </w:p>
  </w:endnote>
  <w:endnote w:type="continuationSeparator" w:id="0">
    <w:p w14:paraId="5F7D0E35" w14:textId="77777777" w:rsidR="00FD497E" w:rsidRDefault="00FD497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C1CCB" w14:textId="77777777" w:rsidR="00FD497E" w:rsidRDefault="00FD497E" w:rsidP="00795AAC">
      <w:r>
        <w:separator/>
      </w:r>
    </w:p>
  </w:footnote>
  <w:footnote w:type="continuationSeparator" w:id="0">
    <w:p w14:paraId="46860F8A" w14:textId="77777777" w:rsidR="00FD497E" w:rsidRDefault="00FD497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657DC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37A"/>
    <w:rsid w:val="00554C53"/>
    <w:rsid w:val="00556475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9BB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497E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4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jtU6tI1BmDQxyxqeb6VvYYKNf3z1CSMbzLlfJufwBFM=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mvIF8Ix5mXSwy134wn4vF8UivwkwyKi3wAKgl8eiDew=</DigestValue>
    </Reference>
  </SignedInfo>
  <SignatureValue>VzGERWxUgYNFSk7zbh1ir3S49YECQBXRNWlZyunuCuyqsZ/C33/z/uy08Zm6PO6RnjBMMiXwrtc8
xIAW/ncRBoxANceN+OOZ7LxSqfDtLOVfVLp4OE0lybJ6mr3JGP2a+B2eOTW1LVwiI7GzV74z8p77
URt5C6JF9qju/yP47j5TlDpp0RastMWfm5UUTkUxwrB60o2LlCqf0ugMKrsGQsDbRt0d5vJcX5C2
4s512w+iXKewKlNX8C1GQOaFl4DrFVImXNRbLo2Mtcn9k526a5PjCT/0bPGtwG6Tion2/OFHuzNE
60GotG3HfB/zmMeu/1hH8LhxBpcd4ZYz+Xs9OA==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K8CyrmZeshJTiS4ivV3ty4tWxhkLqzMCaISaLu85gcA=</DigestValue>
      </Reference>
      <Reference URI="/word/document.xml?ContentType=application/vnd.openxmlformats-officedocument.wordprocessingml.document.main+xml">
        <DigestMethod Algorithm="http://www.w3.org/2001/04/xmlenc#sha256"/>
        <DigestValue>UTMxp8z5o/MfRVBUnApbhEyV09c+OvM/BnVyQv/C7QM=</DigestValue>
      </Reference>
      <Reference URI="/word/endnotes.xml?ContentType=application/vnd.openxmlformats-officedocument.wordprocessingml.endnotes+xml">
        <DigestMethod Algorithm="http://www.w3.org/2001/04/xmlenc#sha256"/>
        <DigestValue>UnqIR13YhxDmq5sMKrZYQdXQbag5vlnPVeqydM8EASY=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koD1tS8kn9ZXLoG8H7nvUwGBBVdgosUuPkg1cNv3KlQ=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VZSs9FPQ8CWzJnvdB+HiMEfjhj5SXQkoE2MozwM//qM=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2022-11-24T13:40:29Z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2022-11-24T13:40:29Z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59</cp:revision>
  <cp:lastPrinted>2018-08-08T13:48:00Z</cp:lastPrinted>
  <dcterms:created xsi:type="dcterms:W3CDTF">2021-09-20T07:59:00Z</dcterms:created>
  <dcterms:modified xsi:type="dcterms:W3CDTF">2022-11-24T13:40:00Z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